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413F0" w14:textId="77294781"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w:t>
      </w:r>
      <w:r w:rsidR="005745B2">
        <w:rPr>
          <w:rFonts w:asciiTheme="minorHAnsi" w:eastAsiaTheme="majorEastAsia" w:hAnsiTheme="minorHAnsi" w:cstheme="majorBidi"/>
          <w:b/>
          <w:bCs/>
          <w:szCs w:val="22"/>
        </w:rPr>
        <w:t>G</w:t>
      </w:r>
      <w:r w:rsidR="00A12417" w:rsidRPr="00A12417">
        <w:rPr>
          <w:rFonts w:asciiTheme="minorHAnsi" w:eastAsiaTheme="majorEastAsia" w:hAnsiTheme="minorHAnsi" w:cstheme="majorBidi"/>
          <w:b/>
          <w:bCs/>
          <w:szCs w:val="22"/>
        </w:rPr>
        <w:t>Z/</w:t>
      </w:r>
      <w:r w:rsidR="00E95FDD">
        <w:rPr>
          <w:rFonts w:cs="Calibri"/>
          <w:b/>
          <w:caps/>
          <w:kern w:val="28"/>
        </w:rPr>
        <w:t>00160</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E95FDD">
        <w:rPr>
          <w:rFonts w:asciiTheme="minorHAnsi" w:eastAsiaTheme="majorEastAsia" w:hAnsiTheme="minorHAnsi" w:cstheme="majorBidi"/>
          <w:b/>
          <w:bCs/>
          <w:szCs w:val="22"/>
        </w:rPr>
        <w:t>6</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429F30C0"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A15A6F" w:rsidRPr="00E55C94">
        <w:rPr>
          <w:rFonts w:asciiTheme="minorHAnsi" w:eastAsia="Calibri" w:hAnsiTheme="minorHAnsi" w:cstheme="minorHAnsi"/>
          <w:b/>
          <w:i/>
          <w:szCs w:val="22"/>
          <w:lang w:eastAsia="pl-PL"/>
        </w:rPr>
        <w:t>„</w:t>
      </w:r>
      <w:r w:rsidR="000A2355" w:rsidRPr="000A2355">
        <w:rPr>
          <w:rFonts w:asciiTheme="minorHAnsi" w:hAnsiTheme="minorHAnsi" w:cstheme="minorHAnsi"/>
          <w:b/>
          <w:i/>
          <w:szCs w:val="18"/>
        </w:rPr>
        <w:t>Przyłączenie nowych odbiorców na terenie RE Krosno w formie pakietów nr 7</w:t>
      </w:r>
      <w:r w:rsidR="005745B2">
        <w:rPr>
          <w:rFonts w:asciiTheme="minorHAnsi" w:hAnsiTheme="minorHAnsi" w:cstheme="minorHAnsi"/>
          <w:b/>
          <w:i/>
          <w:szCs w:val="18"/>
        </w:rPr>
        <w:t>7</w:t>
      </w:r>
      <w:r w:rsidR="000A2355" w:rsidRPr="000A2355">
        <w:rPr>
          <w:rFonts w:asciiTheme="minorHAnsi" w:hAnsiTheme="minorHAnsi" w:cstheme="minorHAnsi"/>
          <w:b/>
          <w:i/>
          <w:szCs w:val="18"/>
        </w:rPr>
        <w:t xml:space="preserve"> – </w:t>
      </w:r>
      <w:r w:rsidR="005745B2">
        <w:rPr>
          <w:rFonts w:asciiTheme="minorHAnsi" w:hAnsiTheme="minorHAnsi" w:cstheme="minorHAnsi"/>
          <w:b/>
          <w:i/>
          <w:szCs w:val="18"/>
        </w:rPr>
        <w:t>8</w:t>
      </w:r>
      <w:r w:rsidR="000A2355" w:rsidRPr="000A2355">
        <w:rPr>
          <w:rFonts w:asciiTheme="minorHAnsi" w:hAnsiTheme="minorHAnsi" w:cstheme="minorHAnsi"/>
          <w:b/>
          <w:i/>
          <w:szCs w:val="18"/>
        </w:rPr>
        <w:t xml:space="preserve"> części – 1</w:t>
      </w:r>
      <w:r w:rsidR="005745B2">
        <w:rPr>
          <w:rFonts w:asciiTheme="minorHAnsi" w:hAnsiTheme="minorHAnsi" w:cstheme="minorHAnsi"/>
          <w:b/>
          <w:i/>
          <w:szCs w:val="18"/>
        </w:rPr>
        <w:t>04</w:t>
      </w:r>
      <w:r w:rsidR="000A2355" w:rsidRPr="000A2355">
        <w:rPr>
          <w:rFonts w:asciiTheme="minorHAnsi" w:hAnsiTheme="minorHAnsi" w:cstheme="minorHAnsi"/>
          <w:b/>
          <w:i/>
          <w:szCs w:val="18"/>
        </w:rPr>
        <w:t xml:space="preserve"> pozycj</w:t>
      </w:r>
      <w:r w:rsidR="005745B2">
        <w:rPr>
          <w:rFonts w:asciiTheme="minorHAnsi" w:hAnsiTheme="minorHAnsi" w:cstheme="minorHAnsi"/>
          <w:b/>
          <w:i/>
          <w:szCs w:val="18"/>
        </w:rPr>
        <w:t>e</w:t>
      </w:r>
      <w:r w:rsidR="00A15A6F">
        <w:rPr>
          <w:rFonts w:asciiTheme="minorHAnsi" w:eastAsia="Calibri" w:hAnsiTheme="minorHAnsi" w:cstheme="minorHAnsi"/>
          <w:b/>
          <w:bCs/>
          <w:i/>
          <w:szCs w:val="22"/>
          <w:lang w:eastAsia="pl-PL"/>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E95FDD">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F2FEC" w14:textId="77777777" w:rsidR="00257FF5" w:rsidRDefault="00257FF5" w:rsidP="004A302B">
      <w:pPr>
        <w:spacing w:line="240" w:lineRule="auto"/>
      </w:pPr>
      <w:r>
        <w:separator/>
      </w:r>
    </w:p>
  </w:endnote>
  <w:endnote w:type="continuationSeparator" w:id="0">
    <w:p w14:paraId="60AF3277" w14:textId="77777777" w:rsidR="00257FF5" w:rsidRDefault="00257FF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D7BDE" w14:textId="77777777" w:rsidR="00257FF5" w:rsidRDefault="00257FF5" w:rsidP="004A302B">
      <w:pPr>
        <w:spacing w:line="240" w:lineRule="auto"/>
      </w:pPr>
      <w:r>
        <w:separator/>
      </w:r>
    </w:p>
  </w:footnote>
  <w:footnote w:type="continuationSeparator" w:id="0">
    <w:p w14:paraId="470154D3" w14:textId="77777777" w:rsidR="00257FF5" w:rsidRDefault="00257FF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ADB68BB" w:rsidR="00BB4FE7" w:rsidRPr="00BB4FE7" w:rsidRDefault="005745B2" w:rsidP="005745B2">
    <w:pPr>
      <w:pStyle w:val="Nagwek"/>
      <w:tabs>
        <w:tab w:val="left" w:pos="2580"/>
        <w:tab w:val="left" w:pos="2985"/>
      </w:tabs>
      <w:spacing w:after="120"/>
      <w:jc w:val="left"/>
      <w:rPr>
        <w:rFonts w:asciiTheme="minorHAnsi" w:hAnsiTheme="minorHAnsi"/>
        <w:b/>
        <w:bCs/>
        <w:color w:val="1F497D" w:themeColor="text2"/>
        <w:sz w:val="16"/>
        <w:szCs w:val="16"/>
      </w:rPr>
    </w:pPr>
    <w:r>
      <w:rPr>
        <w:noProof/>
      </w:rPr>
      <w:drawing>
        <wp:inline distT="0" distB="0" distL="0" distR="0" wp14:anchorId="7E4DBF72" wp14:editId="07B67FD0">
          <wp:extent cx="752475" cy="590550"/>
          <wp:effectExtent l="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24038756">
    <w:abstractNumId w:val="22"/>
  </w:num>
  <w:num w:numId="2" w16cid:durableId="1018968980">
    <w:abstractNumId w:val="9"/>
  </w:num>
  <w:num w:numId="3" w16cid:durableId="1342930922">
    <w:abstractNumId w:val="4"/>
  </w:num>
  <w:num w:numId="4" w16cid:durableId="1561599433">
    <w:abstractNumId w:val="36"/>
  </w:num>
  <w:num w:numId="5" w16cid:durableId="1457410421">
    <w:abstractNumId w:val="19"/>
  </w:num>
  <w:num w:numId="6" w16cid:durableId="1550844417">
    <w:abstractNumId w:val="14"/>
  </w:num>
  <w:num w:numId="7" w16cid:durableId="268122800">
    <w:abstractNumId w:val="27"/>
  </w:num>
  <w:num w:numId="8" w16cid:durableId="1097288801">
    <w:abstractNumId w:val="43"/>
  </w:num>
  <w:num w:numId="9" w16cid:durableId="1669793971">
    <w:abstractNumId w:val="12"/>
  </w:num>
  <w:num w:numId="10" w16cid:durableId="1062827599">
    <w:abstractNumId w:val="33"/>
  </w:num>
  <w:num w:numId="11" w16cid:durableId="1596209959">
    <w:abstractNumId w:val="24"/>
  </w:num>
  <w:num w:numId="12" w16cid:durableId="1844275660">
    <w:abstractNumId w:val="18"/>
  </w:num>
  <w:num w:numId="13" w16cid:durableId="1439451161">
    <w:abstractNumId w:val="10"/>
  </w:num>
  <w:num w:numId="14" w16cid:durableId="52628897">
    <w:abstractNumId w:val="25"/>
  </w:num>
  <w:num w:numId="15" w16cid:durableId="1323117962">
    <w:abstractNumId w:val="35"/>
  </w:num>
  <w:num w:numId="16" w16cid:durableId="1794053717">
    <w:abstractNumId w:val="32"/>
  </w:num>
  <w:num w:numId="17" w16cid:durableId="2056617628">
    <w:abstractNumId w:val="44"/>
  </w:num>
  <w:num w:numId="18" w16cid:durableId="1716393607">
    <w:abstractNumId w:val="16"/>
  </w:num>
  <w:num w:numId="19" w16cid:durableId="1607231213">
    <w:abstractNumId w:val="5"/>
  </w:num>
  <w:num w:numId="20" w16cid:durableId="1169441670">
    <w:abstractNumId w:val="29"/>
  </w:num>
  <w:num w:numId="21" w16cid:durableId="21314370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9070049">
    <w:abstractNumId w:val="7"/>
  </w:num>
  <w:num w:numId="23" w16cid:durableId="1565992061">
    <w:abstractNumId w:val="46"/>
  </w:num>
  <w:num w:numId="24" w16cid:durableId="1868834621">
    <w:abstractNumId w:val="8"/>
  </w:num>
  <w:num w:numId="25" w16cid:durableId="1275550859">
    <w:abstractNumId w:val="20"/>
  </w:num>
  <w:num w:numId="26" w16cid:durableId="1289435196">
    <w:abstractNumId w:val="13"/>
  </w:num>
  <w:num w:numId="27" w16cid:durableId="1658612318">
    <w:abstractNumId w:val="23"/>
  </w:num>
  <w:num w:numId="28" w16cid:durableId="1950159067">
    <w:abstractNumId w:val="6"/>
  </w:num>
  <w:num w:numId="29" w16cid:durableId="1281452966">
    <w:abstractNumId w:val="21"/>
  </w:num>
  <w:num w:numId="30" w16cid:durableId="1584948952">
    <w:abstractNumId w:val="28"/>
  </w:num>
  <w:num w:numId="31" w16cid:durableId="590428260">
    <w:abstractNumId w:val="26"/>
  </w:num>
  <w:num w:numId="32" w16cid:durableId="1347055776">
    <w:abstractNumId w:val="31"/>
  </w:num>
  <w:num w:numId="33" w16cid:durableId="1803888597">
    <w:abstractNumId w:val="34"/>
  </w:num>
  <w:num w:numId="34" w16cid:durableId="1395395662">
    <w:abstractNumId w:val="15"/>
  </w:num>
  <w:num w:numId="35" w16cid:durableId="912349906">
    <w:abstractNumId w:val="17"/>
  </w:num>
  <w:num w:numId="36" w16cid:durableId="1133331696">
    <w:abstractNumId w:val="3"/>
  </w:num>
  <w:num w:numId="37" w16cid:durableId="444890684">
    <w:abstractNumId w:val="41"/>
  </w:num>
  <w:num w:numId="38" w16cid:durableId="1392771987">
    <w:abstractNumId w:val="38"/>
  </w:num>
  <w:num w:numId="39" w16cid:durableId="820927313">
    <w:abstractNumId w:val="45"/>
  </w:num>
  <w:num w:numId="40" w16cid:durableId="1418401961">
    <w:abstractNumId w:val="37"/>
  </w:num>
  <w:num w:numId="41" w16cid:durableId="1334338691">
    <w:abstractNumId w:val="30"/>
  </w:num>
  <w:num w:numId="42" w16cid:durableId="1170372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279456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918146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71091818">
    <w:abstractNumId w:val="42"/>
  </w:num>
  <w:num w:numId="46" w16cid:durableId="1356928449">
    <w:abstractNumId w:val="40"/>
  </w:num>
  <w:num w:numId="47" w16cid:durableId="1553997483">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663"/>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355"/>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2247"/>
    <w:rsid w:val="00203373"/>
    <w:rsid w:val="00204C16"/>
    <w:rsid w:val="0020505A"/>
    <w:rsid w:val="002073F1"/>
    <w:rsid w:val="00211C1B"/>
    <w:rsid w:val="002124EA"/>
    <w:rsid w:val="0021629D"/>
    <w:rsid w:val="00216F55"/>
    <w:rsid w:val="0021765C"/>
    <w:rsid w:val="0022035D"/>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5E3"/>
    <w:rsid w:val="00275B02"/>
    <w:rsid w:val="002776AC"/>
    <w:rsid w:val="00280C82"/>
    <w:rsid w:val="0028129B"/>
    <w:rsid w:val="00283455"/>
    <w:rsid w:val="0028464D"/>
    <w:rsid w:val="002859F3"/>
    <w:rsid w:val="00285F77"/>
    <w:rsid w:val="00287FDC"/>
    <w:rsid w:val="002907F0"/>
    <w:rsid w:val="00290C62"/>
    <w:rsid w:val="00290F19"/>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0BDC"/>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393"/>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5B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5F4F14"/>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026B"/>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2CE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BFC"/>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75A"/>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5A6F"/>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24D"/>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8ED"/>
    <w:rsid w:val="00E85FEA"/>
    <w:rsid w:val="00E90C95"/>
    <w:rsid w:val="00E93213"/>
    <w:rsid w:val="00E95C22"/>
    <w:rsid w:val="00E95DF3"/>
    <w:rsid w:val="00E95FDD"/>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3C81"/>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POST/DYS/OR/GZ/00160/2026                         </dmsv2SWPP2ObjectNumber>
    <dmsv2SWPP2SumMD5 xmlns="http://schemas.microsoft.com/sharepoint/v3">356fa13277a2c3561686b4b27954a9c5</dmsv2SWPP2SumMD5>
    <dmsv2BaseMoved xmlns="http://schemas.microsoft.com/sharepoint/v3">false</dmsv2BaseMoved>
    <dmsv2BaseIsSensitive xmlns="http://schemas.microsoft.com/sharepoint/v3">true</dmsv2BaseIsSensitive>
    <dmsv2SWPP2IDSWPP2 xmlns="http://schemas.microsoft.com/sharepoint/v3">703956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24184711</dmsv2BaseClientSystemDocumentID>
    <dmsv2BaseModifiedByID xmlns="http://schemas.microsoft.com/sharepoint/v3">10104842</dmsv2BaseModifiedByID>
    <dmsv2BaseCreatedByID xmlns="http://schemas.microsoft.com/sharepoint/v3">10104842</dmsv2BaseCreatedByID>
    <dmsv2SWPP2ObjectDepartment xmlns="http://schemas.microsoft.com/sharepoint/v3">00000001000700030000000h000000000000</dmsv2SWPP2ObjectDepartment>
    <dmsv2SWPP2ObjectName xmlns="http://schemas.microsoft.com/sharepoint/v3">Postępowanie</dmsv2SWPP2ObjectName>
    <_dlc_DocId xmlns="a19cb1c7-c5c7-46d4-85ae-d83685407bba">JEUP5JKVCYQC-1398355148-9279</_dlc_DocId>
    <_dlc_DocIdUrl xmlns="a19cb1c7-c5c7-46d4-85ae-d83685407bba">
      <Url>https://swpp2.dms.gkpge.pl/sites/41/_layouts/15/DocIdRedir.aspx?ID=JEUP5JKVCYQC-1398355148-9279</Url>
      <Description>JEUP5JKVCYQC-1398355148-9279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6129EA-EB67-484C-96DD-208A605E791F}"/>
</file>

<file path=customXml/itemProps2.xml><?xml version="1.0" encoding="utf-8"?>
<ds:datastoreItem xmlns:ds="http://schemas.openxmlformats.org/officeDocument/2006/customXml" ds:itemID="{0DE1AEAD-4349-4CB3-A310-AAC15CC3C9A0}">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0EC39309-4D8B-41A1-94DB-D399C534E0D0}">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960</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2025-10-27T07:23:00Z</dcterms:created>
  <dcterms:modified xsi:type="dcterms:W3CDTF">2026-01-23T10:57:00Z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2b632871-19b7-4ce4-9c74-3a0baa2d6c7d</vt:lpwstr>
  </property>
</Properties>
</file>